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4B736" w14:textId="77777777" w:rsidR="00EE2E87" w:rsidRPr="00C4598E" w:rsidRDefault="00C53EEA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EE2E87"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estné prohlášení o splnění KVALIFIKACE DODAVATELE</w:t>
      </w:r>
    </w:p>
    <w:p w14:paraId="6E557C90" w14:textId="77777777"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14:paraId="60989A85" w14:textId="77777777"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</w:t>
      </w:r>
      <w:r w:rsidR="00D55E14">
        <w:rPr>
          <w:rFonts w:ascii="Verdana" w:hAnsi="Verdana"/>
          <w:bCs/>
          <w:sz w:val="20"/>
        </w:rPr>
        <w:t>služby</w:t>
      </w:r>
      <w:r w:rsidRPr="00C4598E">
        <w:rPr>
          <w:rFonts w:ascii="Verdana" w:hAnsi="Verdana"/>
          <w:bCs/>
          <w:sz w:val="20"/>
        </w:rPr>
        <w:t xml:space="preserve">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14:paraId="596CC40B" w14:textId="77777777"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14:paraId="090D7926" w14:textId="77777777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3CA9D122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59C8D7D9" w14:textId="02AB057D" w:rsidR="00EE2E87" w:rsidRPr="00DB171A" w:rsidRDefault="00DB171A" w:rsidP="00D55E14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color w:val="000000"/>
                <w:sz w:val="22"/>
                <w:szCs w:val="22"/>
                <w:lang w:eastAsia="cs-CZ"/>
              </w:rPr>
            </w:pPr>
            <w:r w:rsidRPr="00DB171A">
              <w:rPr>
                <w:rFonts w:ascii="Verdana" w:hAnsi="Verdana"/>
                <w:b/>
                <w:color w:val="000000"/>
                <w:sz w:val="22"/>
                <w:szCs w:val="22"/>
                <w:lang w:eastAsia="cs-CZ"/>
              </w:rPr>
              <w:t>„Dodávka výpočetní techniky pro město Kostelec nad Orlicí“</w:t>
            </w:r>
          </w:p>
        </w:tc>
      </w:tr>
      <w:tr w:rsidR="00EE2E87" w:rsidRPr="006D5F64" w14:paraId="6D62F489" w14:textId="77777777" w:rsidTr="00A02D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64ED6E0F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03A42BB1" w14:textId="77777777" w:rsidR="008453AE" w:rsidRPr="005F5FE9" w:rsidRDefault="008453AE" w:rsidP="008453A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Při zadání této zakázky se, 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>podle zákona č.134/2016 Sb., o zadávání veřejných zakázek.</w:t>
            </w:r>
          </w:p>
          <w:p w14:paraId="4C2CCA8A" w14:textId="77777777"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EE2E87" w:rsidRPr="006D5F64" w14:paraId="152C61ED" w14:textId="77777777" w:rsidTr="00A02D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084C14E6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69CA6909" w14:textId="77777777"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14:paraId="62B58AE6" w14:textId="77777777"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699E9688" w14:textId="77777777"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14:paraId="0401DEB7" w14:textId="77777777"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14:paraId="56C9B6E5" w14:textId="77777777"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14:paraId="137A53AC" w14:textId="77777777"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56E8B736" w14:textId="77777777"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14:paraId="38C988A1" w14:textId="77777777" w:rsidR="00EE2E87" w:rsidRPr="00EC6B43" w:rsidRDefault="00EE2E87" w:rsidP="00EB6F20">
      <w:pPr>
        <w:pStyle w:val="Odstavecseseznamem"/>
        <w:numPr>
          <w:ilvl w:val="0"/>
          <w:numId w:val="20"/>
        </w:numPr>
        <w:spacing w:before="120" w:line="276" w:lineRule="auto"/>
        <w:ind w:left="100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EC6B43">
        <w:rPr>
          <w:rFonts w:ascii="Verdana" w:hAnsi="Verdana" w:cs="Calibri"/>
          <w:sz w:val="20"/>
          <w:szCs w:val="20"/>
        </w:rPr>
        <w:t xml:space="preserve">je držitelem oprávnění k podnikání podle zvláštních právních předpisů v rozsahu odpovídajícím předmětu veřejné zakázky, zejména doklad prokazující příslušné živnostenské oprávnění či licenci. </w:t>
      </w:r>
    </w:p>
    <w:p w14:paraId="268B658D" w14:textId="77777777"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4CC39CA0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14:paraId="075C8E21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14:paraId="04C53FF7" w14:textId="77777777"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14:paraId="1E338E25" w14:textId="77777777"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14:paraId="3AE0E9BF" w14:textId="77777777"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14:paraId="61742917" w14:textId="77777777"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405935FD" w14:textId="77777777"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3979148F" w14:textId="77777777"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CA822" w14:textId="77777777" w:rsidR="00A02D2D" w:rsidRDefault="00A02D2D" w:rsidP="00FB3D69">
      <w:pPr>
        <w:spacing w:after="0" w:line="240" w:lineRule="auto"/>
      </w:pPr>
      <w:r>
        <w:separator/>
      </w:r>
    </w:p>
    <w:p w14:paraId="311AFFE3" w14:textId="77777777" w:rsidR="00A02D2D" w:rsidRDefault="00A02D2D"/>
  </w:endnote>
  <w:endnote w:type="continuationSeparator" w:id="0">
    <w:p w14:paraId="2B2F9A0A" w14:textId="77777777" w:rsidR="00A02D2D" w:rsidRDefault="00A02D2D" w:rsidP="00FB3D69">
      <w:pPr>
        <w:spacing w:after="0" w:line="240" w:lineRule="auto"/>
      </w:pPr>
      <w:r>
        <w:continuationSeparator/>
      </w:r>
    </w:p>
    <w:p w14:paraId="5C35360A" w14:textId="77777777" w:rsidR="00A02D2D" w:rsidRDefault="00A02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62002" w14:textId="77777777" w:rsidR="00A02D2D" w:rsidRPr="00AE6E1D" w:rsidRDefault="00A02D2D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9A2E29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9A2E29" w:rsidRPr="00AE6E1D">
      <w:rPr>
        <w:sz w:val="18"/>
        <w:szCs w:val="20"/>
      </w:rPr>
      <w:fldChar w:fldCharType="separate"/>
    </w:r>
    <w:r w:rsidR="00F66622">
      <w:rPr>
        <w:noProof/>
        <w:sz w:val="18"/>
        <w:szCs w:val="20"/>
      </w:rPr>
      <w:t>1</w:t>
    </w:r>
    <w:r w:rsidR="009A2E29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DB171A">
      <w:fldChar w:fldCharType="begin"/>
    </w:r>
    <w:r w:rsidR="00DB171A">
      <w:instrText xml:space="preserve"> NUMPAGES   \* MERGEFORMAT </w:instrText>
    </w:r>
    <w:r w:rsidR="00DB171A">
      <w:fldChar w:fldCharType="separate"/>
    </w:r>
    <w:r w:rsidR="00F66622" w:rsidRPr="00F66622">
      <w:rPr>
        <w:noProof/>
        <w:sz w:val="18"/>
        <w:szCs w:val="20"/>
      </w:rPr>
      <w:t>1</w:t>
    </w:r>
    <w:r w:rsidR="00DB171A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69022" w14:textId="77777777" w:rsidR="00A02D2D" w:rsidRDefault="00A02D2D" w:rsidP="00FB3D69">
      <w:pPr>
        <w:spacing w:after="0" w:line="240" w:lineRule="auto"/>
      </w:pPr>
      <w:r>
        <w:separator/>
      </w:r>
    </w:p>
    <w:p w14:paraId="7DA44E8D" w14:textId="77777777" w:rsidR="00A02D2D" w:rsidRDefault="00A02D2D"/>
  </w:footnote>
  <w:footnote w:type="continuationSeparator" w:id="0">
    <w:p w14:paraId="2B9BF262" w14:textId="77777777" w:rsidR="00A02D2D" w:rsidRDefault="00A02D2D" w:rsidP="00FB3D69">
      <w:pPr>
        <w:spacing w:after="0" w:line="240" w:lineRule="auto"/>
      </w:pPr>
      <w:r>
        <w:continuationSeparator/>
      </w:r>
    </w:p>
    <w:p w14:paraId="18AE5FE3" w14:textId="77777777" w:rsidR="00A02D2D" w:rsidRDefault="00A02D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1D727" w14:textId="5EABC434" w:rsidR="00A02D2D" w:rsidRDefault="00A02D2D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</w:t>
    </w:r>
    <w:r w:rsidR="00DB171A">
      <w:rPr>
        <w:sz w:val="20"/>
        <w:szCs w:val="20"/>
      </w:rPr>
      <w:t>7</w:t>
    </w:r>
    <w:r>
      <w:rPr>
        <w:sz w:val="72"/>
        <w:szCs w:val="64"/>
      </w:rPr>
      <w:tab/>
    </w:r>
  </w:p>
  <w:p w14:paraId="77A7A2F8" w14:textId="77777777" w:rsidR="00A02D2D" w:rsidRPr="00EE2E87" w:rsidRDefault="00A02D2D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B6CC1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A7FC5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2C81"/>
    <w:rsid w:val="0052570F"/>
    <w:rsid w:val="00533B21"/>
    <w:rsid w:val="0053458F"/>
    <w:rsid w:val="00534B13"/>
    <w:rsid w:val="00540E94"/>
    <w:rsid w:val="00542B8F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1E89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11A79"/>
    <w:rsid w:val="00823AD6"/>
    <w:rsid w:val="00835217"/>
    <w:rsid w:val="008453AE"/>
    <w:rsid w:val="0084654B"/>
    <w:rsid w:val="00853025"/>
    <w:rsid w:val="00853E61"/>
    <w:rsid w:val="00855DE4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0973"/>
    <w:rsid w:val="0098453F"/>
    <w:rsid w:val="00991F8B"/>
    <w:rsid w:val="009A112B"/>
    <w:rsid w:val="009A2E29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2D2D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08EE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3EEA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55E14"/>
    <w:rsid w:val="00D6347C"/>
    <w:rsid w:val="00D85FE3"/>
    <w:rsid w:val="00D8610A"/>
    <w:rsid w:val="00D86584"/>
    <w:rsid w:val="00D86A99"/>
    <w:rsid w:val="00DA2F6A"/>
    <w:rsid w:val="00DB171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B6F20"/>
    <w:rsid w:val="00EC234B"/>
    <w:rsid w:val="00EC67FC"/>
    <w:rsid w:val="00EC6B43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622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6583271"/>
  <w15:docId w15:val="{1C1A363D-9026-4673-A9A6-FE08A287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A5D4B-04A1-43A4-98D9-81C00471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2020-10-21T08:57:00Z</dcterms:created>
  <dcterms:modified xsi:type="dcterms:W3CDTF">2020-10-21T09:03:00Z</dcterms:modified>
</cp:coreProperties>
</file>